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3850D5" w14:textId="3901D102" w:rsidR="00085826" w:rsidRPr="001C302D" w:rsidRDefault="00307ED2" w:rsidP="008B4A32">
      <w:pPr>
        <w:rPr>
          <w:rFonts w:ascii="Times New Roman" w:hAnsi="Times New Roman"/>
          <w:sz w:val="24"/>
          <w:szCs w:val="24"/>
          <w:lang w:eastAsia="fr-FR"/>
        </w:rPr>
      </w:pPr>
      <w:r w:rsidRPr="001C302D">
        <w:rPr>
          <w:rFonts w:ascii="Times New Roman" w:hAnsi="Times New Roman"/>
          <w:noProof/>
          <w:sz w:val="24"/>
          <w:szCs w:val="24"/>
          <w:lang w:eastAsia="bg-BG"/>
        </w:rPr>
        <w:drawing>
          <wp:inline distT="0" distB="0" distL="0" distR="0" wp14:anchorId="05358796" wp14:editId="14709198">
            <wp:extent cx="2314575" cy="497434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6870" cy="4979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B4A32" w:rsidRPr="001C302D">
        <w:rPr>
          <w:rFonts w:ascii="Times New Roman" w:hAnsi="Times New Roman"/>
          <w:sz w:val="24"/>
          <w:szCs w:val="24"/>
          <w:lang w:eastAsia="fr-FR"/>
        </w:rPr>
        <w:tab/>
      </w:r>
      <w:r w:rsidR="008B4A32" w:rsidRPr="001C302D">
        <w:rPr>
          <w:rFonts w:ascii="Times New Roman" w:hAnsi="Times New Roman"/>
          <w:sz w:val="24"/>
          <w:szCs w:val="24"/>
          <w:lang w:eastAsia="fr-FR"/>
        </w:rPr>
        <w:tab/>
      </w:r>
      <w:r w:rsidR="008B4A32" w:rsidRPr="001C302D">
        <w:rPr>
          <w:rFonts w:ascii="Times New Roman" w:hAnsi="Times New Roman"/>
          <w:sz w:val="24"/>
          <w:szCs w:val="24"/>
          <w:lang w:eastAsia="fr-FR"/>
        </w:rPr>
        <w:tab/>
      </w:r>
      <w:r w:rsidR="001C302D" w:rsidRPr="001C302D">
        <w:rPr>
          <w:b/>
          <w:noProof/>
        </w:rPr>
        <w:drawing>
          <wp:inline distT="0" distB="0" distL="0" distR="0" wp14:anchorId="15BC12F8" wp14:editId="6B307461">
            <wp:extent cx="1776714" cy="7112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1076" cy="71694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881E746" w14:textId="12C93B80" w:rsidR="00085826" w:rsidRPr="00ED4D19" w:rsidRDefault="000F2ACC" w:rsidP="001B1C0B">
      <w:pPr>
        <w:ind w:left="7080"/>
        <w:jc w:val="center"/>
        <w:rPr>
          <w:rFonts w:ascii="Times New Roman" w:hAnsi="Times New Roman"/>
          <w:i/>
          <w:sz w:val="24"/>
          <w:szCs w:val="24"/>
          <w:lang w:eastAsia="fr-FR"/>
        </w:rPr>
      </w:pPr>
      <w:r w:rsidRPr="001C302D">
        <w:rPr>
          <w:rFonts w:ascii="Times New Roman" w:hAnsi="Times New Roman"/>
          <w:i/>
          <w:sz w:val="24"/>
          <w:szCs w:val="24"/>
          <w:lang w:eastAsia="fr-FR"/>
        </w:rPr>
        <w:t xml:space="preserve">Приложение № </w:t>
      </w:r>
      <w:r w:rsidR="00B11461">
        <w:rPr>
          <w:rFonts w:ascii="Times New Roman" w:hAnsi="Times New Roman"/>
          <w:i/>
          <w:sz w:val="24"/>
          <w:szCs w:val="24"/>
          <w:lang w:eastAsia="fr-FR"/>
        </w:rPr>
        <w:t xml:space="preserve">5 </w:t>
      </w:r>
      <w:r w:rsidR="00ED4D19">
        <w:rPr>
          <w:rStyle w:val="FootnoteReference"/>
          <w:rFonts w:ascii="Times New Roman" w:hAnsi="Times New Roman"/>
          <w:i/>
          <w:sz w:val="24"/>
          <w:szCs w:val="24"/>
          <w:lang w:eastAsia="fr-FR"/>
        </w:rPr>
        <w:footnoteReference w:id="1"/>
      </w:r>
    </w:p>
    <w:p w14:paraId="3F84DBB0" w14:textId="5378DF7E" w:rsidR="00085826" w:rsidRPr="001C302D" w:rsidRDefault="00085826" w:rsidP="00CD28DE">
      <w:pPr>
        <w:spacing w:before="80" w:after="80" w:line="240" w:lineRule="auto"/>
        <w:rPr>
          <w:rFonts w:ascii="Times New Roman" w:hAnsi="Times New Roman"/>
          <w:b/>
          <w:sz w:val="24"/>
          <w:szCs w:val="24"/>
          <w:lang w:eastAsia="fr-FR"/>
        </w:rPr>
      </w:pPr>
    </w:p>
    <w:p w14:paraId="34437195" w14:textId="77777777" w:rsidR="00DA62E7" w:rsidRPr="00764D04" w:rsidRDefault="00DA62E7" w:rsidP="00DA62E7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color w:val="808080"/>
          <w:sz w:val="28"/>
          <w:szCs w:val="28"/>
          <w:lang w:eastAsia="fr-FR"/>
        </w:rPr>
      </w:pPr>
      <w:r w:rsidRPr="00764D04">
        <w:rPr>
          <w:rFonts w:ascii="Times New Roman" w:eastAsia="Times New Roman" w:hAnsi="Times New Roman"/>
          <w:b/>
          <w:bCs/>
          <w:color w:val="808080"/>
          <w:sz w:val="28"/>
          <w:szCs w:val="28"/>
          <w:lang w:eastAsia="fr-FR"/>
        </w:rPr>
        <w:t xml:space="preserve">ДЕКЛАРАЦИЯ </w:t>
      </w:r>
    </w:p>
    <w:p w14:paraId="4F08904C" w14:textId="77777777" w:rsidR="00DA62E7" w:rsidRPr="00DA62E7" w:rsidRDefault="00DA62E7" w:rsidP="00DA62E7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fr-FR"/>
        </w:rPr>
      </w:pPr>
    </w:p>
    <w:p w14:paraId="5A1D7C4E" w14:textId="77777777" w:rsidR="00DA62E7" w:rsidRPr="00DA62E7" w:rsidRDefault="00DA62E7" w:rsidP="00DA62E7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fr-FR"/>
        </w:rPr>
      </w:pPr>
    </w:p>
    <w:p w14:paraId="38369BA5" w14:textId="0E0D4118" w:rsidR="00DA62E7" w:rsidRPr="00DA62E7" w:rsidRDefault="00DA62E7" w:rsidP="00DA62E7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fr-FR"/>
        </w:rPr>
      </w:pPr>
      <w:r w:rsidRPr="00DA62E7">
        <w:rPr>
          <w:rFonts w:ascii="Times New Roman" w:eastAsia="Times New Roman" w:hAnsi="Times New Roman"/>
          <w:lang w:eastAsia="fr-FR"/>
        </w:rPr>
        <w:t>Аз, долуподписаният/</w:t>
      </w:r>
      <w:proofErr w:type="spellStart"/>
      <w:r w:rsidRPr="00DA62E7">
        <w:rPr>
          <w:rFonts w:ascii="Times New Roman" w:eastAsia="Times New Roman" w:hAnsi="Times New Roman"/>
          <w:lang w:eastAsia="fr-FR"/>
        </w:rPr>
        <w:t>ната</w:t>
      </w:r>
      <w:proofErr w:type="spellEnd"/>
      <w:r w:rsidRPr="00DA62E7">
        <w:rPr>
          <w:rFonts w:ascii="Times New Roman" w:eastAsia="Times New Roman" w:hAnsi="Times New Roman"/>
          <w:sz w:val="20"/>
          <w:szCs w:val="20"/>
          <w:lang w:eastAsia="fr-FR"/>
        </w:rPr>
        <w:t xml:space="preserve"> ………………………………………</w:t>
      </w:r>
      <w:r>
        <w:rPr>
          <w:rFonts w:ascii="Times New Roman" w:eastAsia="Times New Roman" w:hAnsi="Times New Roman"/>
          <w:sz w:val="20"/>
          <w:szCs w:val="20"/>
          <w:lang w:eastAsia="fr-FR"/>
        </w:rPr>
        <w:t>…</w:t>
      </w:r>
      <w:r w:rsidRPr="00DA62E7">
        <w:rPr>
          <w:rFonts w:ascii="Times New Roman" w:eastAsia="Times New Roman" w:hAnsi="Times New Roman"/>
          <w:sz w:val="20"/>
          <w:szCs w:val="20"/>
          <w:lang w:eastAsia="fr-FR"/>
        </w:rPr>
        <w:t>…………………………</w:t>
      </w:r>
      <w:r>
        <w:rPr>
          <w:rFonts w:ascii="Times New Roman" w:eastAsia="Times New Roman" w:hAnsi="Times New Roman"/>
          <w:sz w:val="20"/>
          <w:szCs w:val="20"/>
          <w:lang w:eastAsia="fr-FR"/>
        </w:rPr>
        <w:t>..</w:t>
      </w:r>
      <w:r w:rsidRPr="00DA62E7">
        <w:rPr>
          <w:rFonts w:ascii="Times New Roman" w:eastAsia="Times New Roman" w:hAnsi="Times New Roman"/>
          <w:sz w:val="20"/>
          <w:szCs w:val="20"/>
          <w:lang w:eastAsia="fr-FR"/>
        </w:rPr>
        <w:t>………………</w:t>
      </w:r>
    </w:p>
    <w:p w14:paraId="21FDE495" w14:textId="77777777" w:rsidR="00DA62E7" w:rsidRPr="00DA62E7" w:rsidRDefault="00DA62E7" w:rsidP="00DA62E7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fr-FR"/>
        </w:rPr>
      </w:pPr>
      <w:r w:rsidRPr="00DA62E7">
        <w:rPr>
          <w:rFonts w:ascii="Times New Roman" w:eastAsia="Times New Roman" w:hAnsi="Times New Roman"/>
          <w:sz w:val="20"/>
          <w:szCs w:val="20"/>
          <w:lang w:eastAsia="fr-FR"/>
        </w:rPr>
        <w:t>(</w:t>
      </w:r>
      <w:r w:rsidRPr="00DA62E7">
        <w:rPr>
          <w:rFonts w:ascii="Times New Roman" w:eastAsia="Times New Roman" w:hAnsi="Times New Roman"/>
          <w:i/>
          <w:sz w:val="20"/>
          <w:szCs w:val="20"/>
          <w:lang w:eastAsia="fr-FR"/>
        </w:rPr>
        <w:t>трите имена</w:t>
      </w:r>
      <w:r w:rsidRPr="00DA62E7">
        <w:rPr>
          <w:rFonts w:ascii="Times New Roman" w:eastAsia="Times New Roman" w:hAnsi="Times New Roman"/>
          <w:sz w:val="20"/>
          <w:szCs w:val="20"/>
          <w:lang w:eastAsia="fr-FR"/>
        </w:rPr>
        <w:t>)</w:t>
      </w:r>
    </w:p>
    <w:p w14:paraId="2436E13A" w14:textId="77777777" w:rsidR="00DA62E7" w:rsidRPr="00DA62E7" w:rsidRDefault="00DA62E7" w:rsidP="00DA62E7">
      <w:pPr>
        <w:spacing w:after="0" w:line="240" w:lineRule="auto"/>
        <w:jc w:val="both"/>
        <w:rPr>
          <w:rFonts w:ascii="Times New Roman" w:eastAsia="Times New Roman" w:hAnsi="Times New Roman"/>
          <w:sz w:val="10"/>
          <w:szCs w:val="10"/>
          <w:lang w:eastAsia="fr-FR"/>
        </w:rPr>
      </w:pPr>
    </w:p>
    <w:p w14:paraId="686B3147" w14:textId="2EEE8F55" w:rsidR="00DA62E7" w:rsidRPr="00DA62E7" w:rsidRDefault="00DA62E7" w:rsidP="00DA62E7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fr-FR"/>
        </w:rPr>
      </w:pPr>
      <w:r w:rsidRPr="00DA62E7">
        <w:rPr>
          <w:rFonts w:ascii="Times New Roman" w:eastAsia="Times New Roman" w:hAnsi="Times New Roman"/>
          <w:sz w:val="20"/>
          <w:szCs w:val="20"/>
          <w:lang w:eastAsia="fr-FR"/>
        </w:rPr>
        <w:t>…………………………………………………………………………………………………</w:t>
      </w:r>
      <w:r>
        <w:rPr>
          <w:rFonts w:ascii="Times New Roman" w:eastAsia="Times New Roman" w:hAnsi="Times New Roman"/>
          <w:sz w:val="20"/>
          <w:szCs w:val="20"/>
          <w:lang w:eastAsia="fr-FR"/>
        </w:rPr>
        <w:t>…</w:t>
      </w:r>
      <w:r w:rsidRPr="00DA62E7">
        <w:rPr>
          <w:rFonts w:ascii="Times New Roman" w:eastAsia="Times New Roman" w:hAnsi="Times New Roman"/>
          <w:sz w:val="20"/>
          <w:szCs w:val="20"/>
          <w:lang w:eastAsia="fr-FR"/>
        </w:rPr>
        <w:t>……</w:t>
      </w:r>
      <w:r>
        <w:rPr>
          <w:rFonts w:ascii="Times New Roman" w:eastAsia="Times New Roman" w:hAnsi="Times New Roman"/>
          <w:sz w:val="20"/>
          <w:szCs w:val="20"/>
          <w:lang w:eastAsia="fr-FR"/>
        </w:rPr>
        <w:t>..</w:t>
      </w:r>
      <w:r w:rsidRPr="00DA62E7">
        <w:rPr>
          <w:rFonts w:ascii="Times New Roman" w:eastAsia="Times New Roman" w:hAnsi="Times New Roman"/>
          <w:sz w:val="20"/>
          <w:szCs w:val="20"/>
          <w:lang w:eastAsia="fr-FR"/>
        </w:rPr>
        <w:t>…….….....</w:t>
      </w:r>
    </w:p>
    <w:p w14:paraId="734E6E5F" w14:textId="77777777" w:rsidR="00DA62E7" w:rsidRPr="00DA62E7" w:rsidRDefault="00DA62E7" w:rsidP="00DA62E7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fr-FR"/>
        </w:rPr>
      </w:pPr>
      <w:r w:rsidRPr="00DA62E7">
        <w:rPr>
          <w:rFonts w:ascii="Times New Roman" w:eastAsia="Times New Roman" w:hAnsi="Times New Roman"/>
          <w:sz w:val="20"/>
          <w:szCs w:val="20"/>
          <w:lang w:eastAsia="fr-FR"/>
        </w:rPr>
        <w:t>(</w:t>
      </w:r>
      <w:r w:rsidRPr="00DA62E7">
        <w:rPr>
          <w:rFonts w:ascii="Times New Roman" w:eastAsia="Times New Roman" w:hAnsi="Times New Roman"/>
          <w:i/>
          <w:sz w:val="20"/>
          <w:szCs w:val="20"/>
          <w:lang w:eastAsia="fr-FR"/>
        </w:rPr>
        <w:t>данни по документ за самоличност</w:t>
      </w:r>
      <w:r w:rsidRPr="00DA62E7">
        <w:rPr>
          <w:rFonts w:ascii="Times New Roman" w:eastAsia="Times New Roman" w:hAnsi="Times New Roman"/>
          <w:sz w:val="20"/>
          <w:szCs w:val="20"/>
          <w:lang w:eastAsia="fr-FR"/>
        </w:rPr>
        <w:t>)</w:t>
      </w:r>
    </w:p>
    <w:p w14:paraId="22ED1CD6" w14:textId="77777777" w:rsidR="00DA62E7" w:rsidRPr="00DA62E7" w:rsidRDefault="00DA62E7" w:rsidP="00DA62E7">
      <w:pPr>
        <w:spacing w:after="0" w:line="240" w:lineRule="auto"/>
        <w:jc w:val="both"/>
        <w:rPr>
          <w:rFonts w:ascii="Times New Roman" w:eastAsia="Times New Roman" w:hAnsi="Times New Roman"/>
          <w:sz w:val="10"/>
          <w:szCs w:val="10"/>
          <w:lang w:eastAsia="fr-FR"/>
        </w:rPr>
      </w:pPr>
    </w:p>
    <w:p w14:paraId="7D780DFD" w14:textId="68A7B460" w:rsidR="00DA62E7" w:rsidRPr="00DA62E7" w:rsidRDefault="00DA62E7" w:rsidP="00DA62E7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fr-FR"/>
        </w:rPr>
      </w:pPr>
      <w:r w:rsidRPr="00DA62E7">
        <w:rPr>
          <w:rFonts w:ascii="Times New Roman" w:eastAsia="Times New Roman" w:hAnsi="Times New Roman"/>
          <w:lang w:eastAsia="fr-FR"/>
        </w:rPr>
        <w:t>в качеството си на</w:t>
      </w:r>
      <w:r w:rsidRPr="00DA62E7">
        <w:rPr>
          <w:rFonts w:ascii="Times New Roman" w:eastAsia="Times New Roman" w:hAnsi="Times New Roman"/>
          <w:sz w:val="20"/>
          <w:szCs w:val="20"/>
          <w:lang w:eastAsia="fr-FR"/>
        </w:rPr>
        <w:t xml:space="preserve"> </w:t>
      </w:r>
      <w:r w:rsidRPr="00DA62E7">
        <w:rPr>
          <w:rFonts w:ascii="Times New Roman" w:eastAsia="Times New Roman" w:hAnsi="Times New Roman"/>
          <w:sz w:val="20"/>
          <w:szCs w:val="20"/>
          <w:lang w:val="ru-RU" w:eastAsia="fr-FR"/>
        </w:rPr>
        <w:t>…………………………………………………………………………………………….</w:t>
      </w:r>
      <w:r w:rsidRPr="00DA62E7">
        <w:rPr>
          <w:rFonts w:ascii="Times New Roman" w:eastAsia="Times New Roman" w:hAnsi="Times New Roman"/>
          <w:sz w:val="20"/>
          <w:szCs w:val="20"/>
          <w:lang w:eastAsia="fr-FR"/>
        </w:rPr>
        <w:t xml:space="preserve">.., </w:t>
      </w:r>
    </w:p>
    <w:p w14:paraId="01BD915C" w14:textId="77777777" w:rsidR="00DA62E7" w:rsidRPr="00DA62E7" w:rsidRDefault="00DA62E7" w:rsidP="00DA62E7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fr-FR"/>
        </w:rPr>
      </w:pPr>
      <w:r w:rsidRPr="00DA62E7">
        <w:rPr>
          <w:rFonts w:ascii="Times New Roman" w:eastAsia="Times New Roman" w:hAnsi="Times New Roman"/>
          <w:sz w:val="20"/>
          <w:szCs w:val="20"/>
          <w:lang w:eastAsia="fr-FR"/>
        </w:rPr>
        <w:t>(</w:t>
      </w:r>
      <w:r w:rsidRPr="00DA62E7">
        <w:rPr>
          <w:rFonts w:ascii="Times New Roman" w:eastAsia="Times New Roman" w:hAnsi="Times New Roman"/>
          <w:i/>
          <w:sz w:val="20"/>
          <w:szCs w:val="20"/>
          <w:lang w:eastAsia="fr-FR"/>
        </w:rPr>
        <w:t>длъжност</w:t>
      </w:r>
      <w:r w:rsidRPr="00DA62E7">
        <w:rPr>
          <w:rFonts w:ascii="Times New Roman" w:eastAsia="Times New Roman" w:hAnsi="Times New Roman"/>
          <w:sz w:val="20"/>
          <w:szCs w:val="20"/>
          <w:lang w:eastAsia="fr-FR"/>
        </w:rPr>
        <w:t>)</w:t>
      </w:r>
    </w:p>
    <w:p w14:paraId="607E2001" w14:textId="77777777" w:rsidR="00DA62E7" w:rsidRPr="00DA62E7" w:rsidRDefault="00DA62E7" w:rsidP="00DA62E7">
      <w:pPr>
        <w:spacing w:after="0" w:line="240" w:lineRule="auto"/>
        <w:jc w:val="both"/>
        <w:rPr>
          <w:rFonts w:ascii="Times New Roman" w:eastAsia="Times New Roman" w:hAnsi="Times New Roman"/>
          <w:sz w:val="10"/>
          <w:szCs w:val="10"/>
          <w:lang w:eastAsia="fr-FR"/>
        </w:rPr>
      </w:pPr>
    </w:p>
    <w:p w14:paraId="619EBF4C" w14:textId="55E76F3D" w:rsidR="00DA62E7" w:rsidRDefault="00DA62E7" w:rsidP="00DA62E7">
      <w:pPr>
        <w:spacing w:after="0" w:line="240" w:lineRule="auto"/>
        <w:jc w:val="both"/>
        <w:rPr>
          <w:rFonts w:ascii="Times New Roman" w:eastAsia="Times New Roman" w:hAnsi="Times New Roman"/>
          <w:spacing w:val="20"/>
          <w:sz w:val="20"/>
          <w:szCs w:val="20"/>
          <w:lang w:eastAsia="fr-FR"/>
        </w:rPr>
      </w:pPr>
      <w:r w:rsidRPr="00DA62E7">
        <w:rPr>
          <w:rFonts w:ascii="Times New Roman" w:eastAsia="Times New Roman" w:hAnsi="Times New Roman"/>
          <w:lang w:eastAsia="fr-FR"/>
        </w:rPr>
        <w:t>на</w:t>
      </w:r>
      <w:r w:rsidRPr="00DA62E7">
        <w:rPr>
          <w:rFonts w:ascii="Times New Roman" w:eastAsia="Times New Roman" w:hAnsi="Times New Roman"/>
          <w:sz w:val="20"/>
          <w:szCs w:val="20"/>
          <w:lang w:eastAsia="fr-FR"/>
        </w:rPr>
        <w:t xml:space="preserve"> </w:t>
      </w:r>
      <w:r w:rsidRPr="00DA62E7">
        <w:rPr>
          <w:rFonts w:ascii="Times New Roman" w:eastAsia="Times New Roman" w:hAnsi="Times New Roman"/>
          <w:spacing w:val="20"/>
          <w:sz w:val="20"/>
          <w:szCs w:val="20"/>
          <w:lang w:eastAsia="fr-FR"/>
        </w:rPr>
        <w:t xml:space="preserve">............................................................................................................................. </w:t>
      </w:r>
    </w:p>
    <w:p w14:paraId="2AA35E43" w14:textId="77777777" w:rsidR="00272FAA" w:rsidRPr="00DA62E7" w:rsidRDefault="00272FAA" w:rsidP="00DA62E7">
      <w:pPr>
        <w:spacing w:after="0" w:line="240" w:lineRule="auto"/>
        <w:jc w:val="both"/>
        <w:rPr>
          <w:rFonts w:ascii="Times New Roman" w:eastAsia="Times New Roman" w:hAnsi="Times New Roman"/>
          <w:spacing w:val="20"/>
          <w:sz w:val="20"/>
          <w:szCs w:val="20"/>
          <w:lang w:eastAsia="fr-FR"/>
        </w:rPr>
      </w:pPr>
    </w:p>
    <w:p w14:paraId="221DBDE6" w14:textId="20082B7D" w:rsidR="00DA62E7" w:rsidRDefault="00DA62E7" w:rsidP="00DA62E7">
      <w:pPr>
        <w:spacing w:after="0" w:line="240" w:lineRule="auto"/>
        <w:jc w:val="center"/>
        <w:rPr>
          <w:rFonts w:ascii="Times New Roman" w:eastAsia="Times New Roman" w:hAnsi="Times New Roman"/>
          <w:i/>
          <w:sz w:val="20"/>
          <w:szCs w:val="20"/>
          <w:lang w:eastAsia="fr-FR"/>
        </w:rPr>
      </w:pPr>
      <w:r w:rsidRPr="00DA62E7">
        <w:rPr>
          <w:rFonts w:ascii="Times New Roman" w:eastAsia="Times New Roman" w:hAnsi="Times New Roman"/>
          <w:i/>
          <w:sz w:val="20"/>
          <w:szCs w:val="20"/>
          <w:lang w:eastAsia="fr-FR"/>
        </w:rPr>
        <w:t>(</w:t>
      </w:r>
      <w:r w:rsidR="00DE2D79">
        <w:rPr>
          <w:rFonts w:ascii="Times New Roman" w:eastAsia="Times New Roman" w:hAnsi="Times New Roman"/>
          <w:i/>
          <w:sz w:val="20"/>
          <w:szCs w:val="20"/>
          <w:lang w:eastAsia="fr-FR"/>
        </w:rPr>
        <w:t>кандидат/партньор</w:t>
      </w:r>
      <w:r w:rsidRPr="00DA62E7">
        <w:rPr>
          <w:rFonts w:ascii="Times New Roman" w:eastAsia="Times New Roman" w:hAnsi="Times New Roman"/>
          <w:i/>
          <w:sz w:val="20"/>
          <w:szCs w:val="20"/>
          <w:lang w:eastAsia="fr-FR"/>
        </w:rPr>
        <w:t>)</w:t>
      </w:r>
    </w:p>
    <w:p w14:paraId="0C9C340C" w14:textId="12B4C2DD" w:rsidR="00272FAA" w:rsidRPr="00272FAA" w:rsidRDefault="00272FAA" w:rsidP="00272FAA">
      <w:pPr>
        <w:tabs>
          <w:tab w:val="left" w:pos="720"/>
          <w:tab w:val="left" w:pos="3960"/>
        </w:tabs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272FAA">
        <w:rPr>
          <w:rFonts w:ascii="Times New Roman" w:eastAsia="Times New Roman" w:hAnsi="Times New Roman"/>
          <w:sz w:val="24"/>
          <w:szCs w:val="24"/>
          <w:lang w:eastAsia="bg-BG"/>
        </w:rPr>
        <w:t xml:space="preserve">с ЕИК/БУЛСТАТ ......................................................................................................................, </w:t>
      </w:r>
    </w:p>
    <w:p w14:paraId="62BE3471" w14:textId="77777777" w:rsidR="00272FAA" w:rsidRPr="00DA62E7" w:rsidRDefault="00272FAA" w:rsidP="00DA62E7">
      <w:pPr>
        <w:spacing w:after="0" w:line="240" w:lineRule="auto"/>
        <w:jc w:val="center"/>
        <w:rPr>
          <w:rFonts w:ascii="Times New Roman" w:eastAsia="Times New Roman" w:hAnsi="Times New Roman"/>
          <w:i/>
          <w:sz w:val="20"/>
          <w:szCs w:val="20"/>
          <w:lang w:eastAsia="fr-FR"/>
        </w:rPr>
      </w:pPr>
    </w:p>
    <w:p w14:paraId="6A0ADA9F" w14:textId="77777777" w:rsidR="00DA62E7" w:rsidRPr="00DA62E7" w:rsidRDefault="00DA62E7" w:rsidP="00DA62E7">
      <w:pPr>
        <w:spacing w:after="0" w:line="240" w:lineRule="auto"/>
        <w:jc w:val="both"/>
        <w:rPr>
          <w:rFonts w:ascii="Times New Roman" w:eastAsia="Times New Roman" w:hAnsi="Times New Roman"/>
          <w:spacing w:val="20"/>
          <w:sz w:val="10"/>
          <w:szCs w:val="10"/>
          <w:lang w:eastAsia="fr-FR"/>
        </w:rPr>
      </w:pPr>
    </w:p>
    <w:p w14:paraId="05AF202E" w14:textId="77777777" w:rsidR="00DA62E7" w:rsidRPr="00DA62E7" w:rsidRDefault="00DA62E7" w:rsidP="00DA62E7">
      <w:pPr>
        <w:spacing w:after="0" w:line="240" w:lineRule="auto"/>
        <w:jc w:val="center"/>
        <w:rPr>
          <w:rFonts w:ascii="Times New Roman" w:eastAsia="Times New Roman" w:hAnsi="Times New Roman"/>
          <w:b/>
          <w:lang w:eastAsia="fr-FR"/>
        </w:rPr>
      </w:pPr>
    </w:p>
    <w:p w14:paraId="2A724A9F" w14:textId="77777777" w:rsidR="00DA62E7" w:rsidRPr="00DA62E7" w:rsidRDefault="00DA62E7" w:rsidP="00DA62E7">
      <w:pPr>
        <w:spacing w:after="0" w:line="240" w:lineRule="auto"/>
        <w:jc w:val="center"/>
        <w:rPr>
          <w:rFonts w:ascii="Times New Roman" w:eastAsia="Times New Roman" w:hAnsi="Times New Roman"/>
          <w:b/>
          <w:lang w:eastAsia="fr-FR"/>
        </w:rPr>
      </w:pPr>
    </w:p>
    <w:p w14:paraId="7DA57B4B" w14:textId="6A765D1F" w:rsidR="00DA62E7" w:rsidRPr="00363C15" w:rsidRDefault="00363C15" w:rsidP="00DA62E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fr-FR"/>
        </w:rPr>
      </w:pPr>
      <w:r w:rsidRPr="00363C15">
        <w:rPr>
          <w:rFonts w:ascii="Times New Roman" w:eastAsia="Times New Roman" w:hAnsi="Times New Roman"/>
          <w:b/>
          <w:sz w:val="28"/>
          <w:szCs w:val="28"/>
          <w:lang w:eastAsia="fr-FR"/>
        </w:rPr>
        <w:t>декларирам, че</w:t>
      </w:r>
      <w:r w:rsidR="00DA62E7" w:rsidRPr="00363C15">
        <w:rPr>
          <w:rFonts w:ascii="Times New Roman" w:eastAsia="Times New Roman" w:hAnsi="Times New Roman"/>
          <w:b/>
          <w:sz w:val="28"/>
          <w:szCs w:val="28"/>
          <w:lang w:eastAsia="fr-FR"/>
        </w:rPr>
        <w:t>:</w:t>
      </w:r>
    </w:p>
    <w:p w14:paraId="5F22C0EF" w14:textId="53507AB2" w:rsidR="001C302D" w:rsidRPr="001C302D" w:rsidRDefault="001C302D" w:rsidP="00CD28DE">
      <w:pPr>
        <w:spacing w:before="80" w:after="80" w:line="240" w:lineRule="auto"/>
        <w:rPr>
          <w:rFonts w:ascii="Times New Roman" w:hAnsi="Times New Roman"/>
          <w:b/>
          <w:sz w:val="24"/>
          <w:szCs w:val="24"/>
          <w:lang w:eastAsia="fr-FR"/>
        </w:rPr>
      </w:pPr>
    </w:p>
    <w:p w14:paraId="008D0AC8" w14:textId="6A0CD174" w:rsidR="00DA62E7" w:rsidRPr="006F0E1A" w:rsidRDefault="008F0764" w:rsidP="00272FAA">
      <w:pPr>
        <w:spacing w:before="80" w:after="80" w:line="240" w:lineRule="auto"/>
        <w:jc w:val="both"/>
        <w:rPr>
          <w:rFonts w:ascii="Times New Roman" w:hAnsi="Times New Roman"/>
          <w:b/>
          <w:sz w:val="24"/>
          <w:szCs w:val="24"/>
          <w:lang w:val="en-US" w:eastAsia="fr-FR"/>
        </w:rPr>
      </w:pPr>
      <w:r w:rsidRPr="00363C15">
        <w:rPr>
          <w:rFonts w:ascii="Times New Roman" w:hAnsi="Times New Roman"/>
          <w:b/>
          <w:bCs/>
          <w:sz w:val="24"/>
          <w:szCs w:val="24"/>
        </w:rPr>
        <w:t>съм съгласен/а</w:t>
      </w:r>
      <w:r w:rsidRPr="008F0764">
        <w:rPr>
          <w:rFonts w:ascii="Times New Roman" w:hAnsi="Times New Roman"/>
          <w:sz w:val="24"/>
          <w:szCs w:val="24"/>
        </w:rPr>
        <w:t xml:space="preserve"> данните от статистическите изследвания, провеждани от НСИ, за дейността на </w:t>
      </w:r>
      <w:r w:rsidR="001079A0">
        <w:rPr>
          <w:rFonts w:ascii="Times New Roman" w:hAnsi="Times New Roman"/>
          <w:sz w:val="24"/>
          <w:szCs w:val="24"/>
        </w:rPr>
        <w:t>………………………. (посочва се наименованието на</w:t>
      </w:r>
      <w:r w:rsidRPr="008F0764">
        <w:rPr>
          <w:rFonts w:ascii="Times New Roman" w:hAnsi="Times New Roman"/>
          <w:sz w:val="24"/>
          <w:szCs w:val="24"/>
        </w:rPr>
        <w:t xml:space="preserve"> кандидат</w:t>
      </w:r>
      <w:r w:rsidR="001079A0">
        <w:rPr>
          <w:rFonts w:ascii="Times New Roman" w:hAnsi="Times New Roman"/>
          <w:sz w:val="24"/>
          <w:szCs w:val="24"/>
        </w:rPr>
        <w:t>а</w:t>
      </w:r>
      <w:r w:rsidR="00DE2D79">
        <w:rPr>
          <w:rFonts w:ascii="Times New Roman" w:hAnsi="Times New Roman"/>
          <w:sz w:val="24"/>
          <w:szCs w:val="24"/>
        </w:rPr>
        <w:t>/партньор</w:t>
      </w:r>
      <w:r w:rsidR="001079A0">
        <w:rPr>
          <w:rFonts w:ascii="Times New Roman" w:hAnsi="Times New Roman"/>
          <w:sz w:val="24"/>
          <w:szCs w:val="24"/>
        </w:rPr>
        <w:t>а)</w:t>
      </w:r>
      <w:r w:rsidRPr="008F0764">
        <w:rPr>
          <w:rFonts w:ascii="Times New Roman" w:hAnsi="Times New Roman"/>
          <w:sz w:val="24"/>
          <w:szCs w:val="24"/>
        </w:rPr>
        <w:t>, необходими за кандидатстване, оценка на проектнo предложениe, мониторинг, измерване и отчитане на резултатите от изпълнението и контрола по изпълнението на програма „Околна среда 2021-2027 г.“ за периода до приключване на програмата, да бъдат предоставяни от Националния статистически институт на Управляващия орган на програмата, както и разпространявани/публикувани в докладите за изпълнение на програмата</w:t>
      </w:r>
      <w:r w:rsidR="006F0E1A">
        <w:rPr>
          <w:rFonts w:ascii="Times New Roman" w:hAnsi="Times New Roman"/>
          <w:sz w:val="24"/>
          <w:szCs w:val="24"/>
          <w:lang w:val="en-US"/>
        </w:rPr>
        <w:t>.</w:t>
      </w:r>
    </w:p>
    <w:p w14:paraId="55EB4C7F" w14:textId="77777777" w:rsidR="00DA62E7" w:rsidRPr="001C302D" w:rsidRDefault="00DA62E7" w:rsidP="00CD28DE">
      <w:pPr>
        <w:spacing w:before="80" w:after="80" w:line="240" w:lineRule="auto"/>
        <w:rPr>
          <w:rFonts w:ascii="Times New Roman" w:hAnsi="Times New Roman"/>
          <w:b/>
          <w:sz w:val="24"/>
          <w:szCs w:val="24"/>
          <w:lang w:eastAsia="fr-FR"/>
        </w:rPr>
      </w:pPr>
    </w:p>
    <w:p w14:paraId="53F26FBD" w14:textId="0F3322E0" w:rsidR="00DA62E7" w:rsidRDefault="00DA62E7" w:rsidP="00DA62E7">
      <w:pPr>
        <w:spacing w:after="0" w:line="240" w:lineRule="auto"/>
        <w:ind w:firstLine="709"/>
        <w:rPr>
          <w:rFonts w:ascii="Times New Roman" w:eastAsia="Times New Roman" w:hAnsi="Times New Roman"/>
          <w:lang w:eastAsia="fr-FR"/>
        </w:rPr>
      </w:pPr>
    </w:p>
    <w:p w14:paraId="37CD98A2" w14:textId="77777777" w:rsidR="00DC7104" w:rsidRPr="00DA62E7" w:rsidRDefault="00DC7104" w:rsidP="00DA62E7">
      <w:pPr>
        <w:spacing w:after="0" w:line="240" w:lineRule="auto"/>
        <w:ind w:firstLine="709"/>
        <w:rPr>
          <w:rFonts w:ascii="Times New Roman" w:eastAsia="Times New Roman" w:hAnsi="Times New Roman"/>
          <w:lang w:eastAsia="fr-FR"/>
        </w:rPr>
      </w:pPr>
    </w:p>
    <w:p w14:paraId="16B57550" w14:textId="77777777" w:rsidR="00DA62E7" w:rsidRPr="00DA62E7" w:rsidRDefault="00DA62E7" w:rsidP="00DA62E7">
      <w:pPr>
        <w:spacing w:after="0" w:line="240" w:lineRule="auto"/>
        <w:ind w:firstLine="709"/>
        <w:rPr>
          <w:rFonts w:ascii="Times New Roman" w:eastAsia="Times New Roman" w:hAnsi="Times New Roman"/>
          <w:lang w:eastAsia="fr-FR"/>
        </w:rPr>
      </w:pPr>
    </w:p>
    <w:p w14:paraId="4A6234C3" w14:textId="77777777" w:rsidR="00DA62E7" w:rsidRPr="00DA62E7" w:rsidRDefault="00DA62E7" w:rsidP="00DA62E7">
      <w:pPr>
        <w:spacing w:after="0" w:line="240" w:lineRule="auto"/>
        <w:ind w:firstLine="709"/>
        <w:rPr>
          <w:rFonts w:ascii="Times New Roman" w:eastAsia="Times New Roman" w:hAnsi="Times New Roman"/>
          <w:lang w:eastAsia="fr-FR"/>
        </w:rPr>
      </w:pPr>
      <w:r w:rsidRPr="00DA62E7">
        <w:rPr>
          <w:rFonts w:ascii="Times New Roman" w:eastAsia="Times New Roman" w:hAnsi="Times New Roman"/>
          <w:lang w:eastAsia="fr-FR"/>
        </w:rPr>
        <w:t>Дата: ...................</w:t>
      </w:r>
      <w:r w:rsidRPr="00DA62E7">
        <w:rPr>
          <w:rFonts w:ascii="Times New Roman" w:eastAsia="Times New Roman" w:hAnsi="Times New Roman"/>
          <w:lang w:eastAsia="fr-FR"/>
        </w:rPr>
        <w:tab/>
      </w:r>
      <w:r w:rsidRPr="00DA62E7">
        <w:rPr>
          <w:rFonts w:ascii="Times New Roman" w:eastAsia="Times New Roman" w:hAnsi="Times New Roman"/>
          <w:lang w:eastAsia="fr-FR"/>
        </w:rPr>
        <w:tab/>
      </w:r>
      <w:r w:rsidRPr="00DA62E7">
        <w:rPr>
          <w:rFonts w:ascii="Times New Roman" w:eastAsia="Times New Roman" w:hAnsi="Times New Roman"/>
          <w:lang w:eastAsia="fr-FR"/>
        </w:rPr>
        <w:tab/>
      </w:r>
      <w:r w:rsidRPr="00DA62E7">
        <w:rPr>
          <w:rFonts w:ascii="Times New Roman" w:eastAsia="Times New Roman" w:hAnsi="Times New Roman"/>
          <w:lang w:eastAsia="fr-FR"/>
        </w:rPr>
        <w:tab/>
      </w:r>
      <w:r w:rsidRPr="00DA62E7">
        <w:rPr>
          <w:rFonts w:ascii="Times New Roman" w:eastAsia="Times New Roman" w:hAnsi="Times New Roman"/>
          <w:lang w:eastAsia="fr-FR"/>
        </w:rPr>
        <w:tab/>
        <w:t>Декларатор: …………………..</w:t>
      </w:r>
    </w:p>
    <w:p w14:paraId="348EE73F" w14:textId="53D6E860" w:rsidR="00DA62E7" w:rsidRPr="00DA62E7" w:rsidRDefault="00DA62E7" w:rsidP="00DA62E7">
      <w:pPr>
        <w:spacing w:after="0" w:line="240" w:lineRule="auto"/>
        <w:ind w:firstLine="709"/>
        <w:rPr>
          <w:rFonts w:ascii="Times New Roman" w:eastAsia="Times New Roman" w:hAnsi="Times New Roman"/>
          <w:lang w:eastAsia="fr-FR"/>
        </w:rPr>
      </w:pPr>
      <w:r w:rsidRPr="00DA62E7">
        <w:rPr>
          <w:rFonts w:ascii="Times New Roman" w:eastAsia="Times New Roman" w:hAnsi="Times New Roman"/>
          <w:lang w:eastAsia="fr-FR"/>
        </w:rPr>
        <w:t xml:space="preserve">                      </w:t>
      </w:r>
      <w:r w:rsidRPr="00DA62E7">
        <w:rPr>
          <w:rFonts w:ascii="Times New Roman" w:eastAsia="Times New Roman" w:hAnsi="Times New Roman"/>
          <w:lang w:eastAsia="fr-FR"/>
        </w:rPr>
        <w:tab/>
      </w:r>
      <w:r w:rsidRPr="00DA62E7">
        <w:rPr>
          <w:rFonts w:ascii="Times New Roman" w:eastAsia="Times New Roman" w:hAnsi="Times New Roman"/>
          <w:lang w:eastAsia="fr-FR"/>
        </w:rPr>
        <w:tab/>
      </w:r>
      <w:r w:rsidRPr="00DA62E7">
        <w:rPr>
          <w:rFonts w:ascii="Times New Roman" w:eastAsia="Times New Roman" w:hAnsi="Times New Roman"/>
          <w:lang w:eastAsia="fr-FR"/>
        </w:rPr>
        <w:tab/>
      </w:r>
      <w:r w:rsidRPr="00DA62E7">
        <w:rPr>
          <w:rFonts w:ascii="Times New Roman" w:eastAsia="Times New Roman" w:hAnsi="Times New Roman"/>
          <w:lang w:eastAsia="fr-FR"/>
        </w:rPr>
        <w:tab/>
      </w:r>
      <w:r w:rsidRPr="00DA62E7">
        <w:rPr>
          <w:rFonts w:ascii="Times New Roman" w:eastAsia="Times New Roman" w:hAnsi="Times New Roman"/>
          <w:lang w:eastAsia="fr-FR"/>
        </w:rPr>
        <w:tab/>
      </w:r>
      <w:r w:rsidRPr="00DA62E7">
        <w:rPr>
          <w:rFonts w:ascii="Times New Roman" w:eastAsia="Times New Roman" w:hAnsi="Times New Roman"/>
          <w:lang w:eastAsia="fr-FR"/>
        </w:rPr>
        <w:tab/>
      </w:r>
      <w:r w:rsidRPr="00DA62E7">
        <w:rPr>
          <w:rFonts w:ascii="Times New Roman" w:eastAsia="Times New Roman" w:hAnsi="Times New Roman"/>
          <w:lang w:eastAsia="fr-FR"/>
        </w:rPr>
        <w:tab/>
      </w:r>
      <w:r w:rsidRPr="00DA62E7">
        <w:rPr>
          <w:rFonts w:ascii="Times New Roman" w:eastAsia="Times New Roman" w:hAnsi="Times New Roman"/>
          <w:lang w:eastAsia="fr-FR"/>
        </w:rPr>
        <w:tab/>
      </w:r>
    </w:p>
    <w:p w14:paraId="1C47F6AB" w14:textId="77777777" w:rsidR="00363C15" w:rsidRDefault="00363C15" w:rsidP="00272FAA">
      <w:pPr>
        <w:spacing w:before="360" w:after="0" w:line="240" w:lineRule="auto"/>
        <w:jc w:val="both"/>
        <w:rPr>
          <w:rFonts w:ascii="Times New Roman" w:eastAsia="Times New Roman" w:hAnsi="Times New Roman"/>
          <w:bCs/>
          <w:i/>
          <w:sz w:val="18"/>
          <w:szCs w:val="18"/>
          <w:lang w:eastAsia="fr-FR"/>
        </w:rPr>
      </w:pPr>
    </w:p>
    <w:p w14:paraId="7AF78851" w14:textId="5519A17D" w:rsidR="00085826" w:rsidRPr="001C302D" w:rsidRDefault="00DA62E7" w:rsidP="00272FAA">
      <w:pPr>
        <w:spacing w:before="36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62E7">
        <w:rPr>
          <w:rFonts w:ascii="Times New Roman" w:eastAsia="Times New Roman" w:hAnsi="Times New Roman"/>
          <w:bCs/>
          <w:i/>
          <w:sz w:val="18"/>
          <w:szCs w:val="18"/>
          <w:lang w:eastAsia="fr-FR"/>
        </w:rPr>
        <w:t>Забележка</w:t>
      </w:r>
      <w:r w:rsidRPr="00CC6D7E">
        <w:rPr>
          <w:rFonts w:ascii="Times New Roman" w:eastAsia="Times New Roman" w:hAnsi="Times New Roman"/>
          <w:bCs/>
          <w:i/>
          <w:sz w:val="18"/>
          <w:szCs w:val="18"/>
          <w:lang w:eastAsia="fr-FR"/>
        </w:rPr>
        <w:t>:</w:t>
      </w:r>
      <w:r w:rsidRPr="00CC6D7E">
        <w:rPr>
          <w:rFonts w:ascii="Times New Roman" w:eastAsia="Times New Roman" w:hAnsi="Times New Roman"/>
          <w:i/>
          <w:sz w:val="18"/>
          <w:szCs w:val="18"/>
          <w:lang w:eastAsia="fr-FR"/>
        </w:rPr>
        <w:t xml:space="preserve"> Декларацията се попълва от </w:t>
      </w:r>
      <w:r w:rsidR="001079A0" w:rsidRPr="00D92063">
        <w:rPr>
          <w:rFonts w:ascii="Times New Roman" w:eastAsia="Times New Roman" w:hAnsi="Times New Roman"/>
          <w:i/>
          <w:sz w:val="18"/>
          <w:szCs w:val="18"/>
          <w:lang w:eastAsia="fr-FR"/>
        </w:rPr>
        <w:t>кандидата/партньора</w:t>
      </w:r>
      <w:r w:rsidR="001079A0">
        <w:rPr>
          <w:rFonts w:ascii="Times New Roman" w:eastAsia="Times New Roman" w:hAnsi="Times New Roman"/>
          <w:i/>
          <w:sz w:val="18"/>
          <w:szCs w:val="18"/>
          <w:lang w:eastAsia="fr-FR"/>
        </w:rPr>
        <w:t xml:space="preserve">, съответно от </w:t>
      </w:r>
      <w:r w:rsidRPr="00CC6D7E">
        <w:rPr>
          <w:rFonts w:ascii="Times New Roman" w:eastAsia="Times New Roman" w:hAnsi="Times New Roman"/>
          <w:i/>
          <w:sz w:val="18"/>
          <w:szCs w:val="18"/>
          <w:lang w:eastAsia="fr-FR"/>
        </w:rPr>
        <w:t>представляващите кандидата</w:t>
      </w:r>
      <w:r w:rsidR="00C43BB4">
        <w:rPr>
          <w:rFonts w:ascii="Times New Roman" w:eastAsia="Times New Roman" w:hAnsi="Times New Roman"/>
          <w:i/>
          <w:sz w:val="18"/>
          <w:szCs w:val="18"/>
          <w:lang w:eastAsia="fr-FR"/>
        </w:rPr>
        <w:t>/партньора</w:t>
      </w:r>
      <w:r w:rsidR="004E6F2D" w:rsidRPr="00CC6D7E">
        <w:rPr>
          <w:rFonts w:ascii="Times New Roman" w:eastAsia="Times New Roman" w:hAnsi="Times New Roman"/>
          <w:i/>
          <w:sz w:val="18"/>
          <w:szCs w:val="18"/>
          <w:lang w:eastAsia="fr-FR"/>
        </w:rPr>
        <w:t>, поотделно за всяко лице</w:t>
      </w:r>
      <w:r w:rsidRPr="00CC6D7E">
        <w:rPr>
          <w:rFonts w:ascii="Times New Roman" w:eastAsia="Times New Roman" w:hAnsi="Times New Roman"/>
          <w:sz w:val="20"/>
          <w:szCs w:val="20"/>
          <w:lang w:eastAsia="fr-FR"/>
        </w:rPr>
        <w:t>.</w:t>
      </w:r>
    </w:p>
    <w:sectPr w:rsidR="00085826" w:rsidRPr="001C302D" w:rsidSect="00363C15">
      <w:pgSz w:w="11906" w:h="16838"/>
      <w:pgMar w:top="99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473C68" w14:textId="77777777" w:rsidR="00FF31B1" w:rsidRDefault="00FF31B1" w:rsidP="00ED4D19">
      <w:pPr>
        <w:spacing w:after="0" w:line="240" w:lineRule="auto"/>
      </w:pPr>
      <w:r>
        <w:separator/>
      </w:r>
    </w:p>
  </w:endnote>
  <w:endnote w:type="continuationSeparator" w:id="0">
    <w:p w14:paraId="00D3CCF0" w14:textId="77777777" w:rsidR="00FF31B1" w:rsidRDefault="00FF31B1" w:rsidP="00ED4D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4F5606" w14:textId="77777777" w:rsidR="00FF31B1" w:rsidRDefault="00FF31B1" w:rsidP="00ED4D19">
      <w:pPr>
        <w:spacing w:after="0" w:line="240" w:lineRule="auto"/>
      </w:pPr>
      <w:r>
        <w:separator/>
      </w:r>
    </w:p>
  </w:footnote>
  <w:footnote w:type="continuationSeparator" w:id="0">
    <w:p w14:paraId="48477D32" w14:textId="77777777" w:rsidR="00FF31B1" w:rsidRDefault="00FF31B1" w:rsidP="00ED4D19">
      <w:pPr>
        <w:spacing w:after="0" w:line="240" w:lineRule="auto"/>
      </w:pPr>
      <w:r>
        <w:continuationSeparator/>
      </w:r>
    </w:p>
  </w:footnote>
  <w:footnote w:id="1">
    <w:p w14:paraId="3FECFD27" w14:textId="48B9491A" w:rsidR="00ED4D19" w:rsidRPr="00ED4D19" w:rsidRDefault="00ED4D19" w:rsidP="00ED4D19">
      <w:pPr>
        <w:spacing w:after="0"/>
        <w:jc w:val="both"/>
        <w:rPr>
          <w:rFonts w:ascii="Times New Roman" w:hAnsi="Times New Roman"/>
          <w:i/>
          <w:sz w:val="20"/>
          <w:szCs w:val="20"/>
          <w:lang w:eastAsia="fr-FR"/>
        </w:rPr>
      </w:pPr>
      <w:r>
        <w:rPr>
          <w:rStyle w:val="FootnoteReference"/>
        </w:rPr>
        <w:footnoteRef/>
      </w:r>
      <w:r>
        <w:t xml:space="preserve"> </w:t>
      </w:r>
      <w:r w:rsidRPr="00ED4D19">
        <w:rPr>
          <w:rFonts w:ascii="Times New Roman" w:hAnsi="Times New Roman"/>
          <w:i/>
          <w:sz w:val="20"/>
          <w:szCs w:val="20"/>
          <w:lang w:eastAsia="fr-FR"/>
        </w:rPr>
        <w:t xml:space="preserve">към условия за кандидатстване по процедура </w:t>
      </w:r>
      <w:r w:rsidR="00A50A9E" w:rsidRPr="00A50A9E">
        <w:rPr>
          <w:rFonts w:ascii="Times New Roman" w:hAnsi="Times New Roman"/>
          <w:i/>
          <w:sz w:val="20"/>
          <w:szCs w:val="20"/>
          <w:lang w:eastAsia="fr-FR"/>
        </w:rPr>
        <w:t>BG16FFPR002-3.011 „Изпълнение на мярка 70 от Националната рамка за приоритетни действия за НАТУРА 2000“</w:t>
      </w:r>
      <w:r w:rsidRPr="00ED4D19">
        <w:rPr>
          <w:rFonts w:ascii="Times New Roman" w:hAnsi="Times New Roman"/>
          <w:i/>
          <w:sz w:val="20"/>
          <w:szCs w:val="20"/>
          <w:lang w:eastAsia="fr-FR"/>
        </w:rPr>
        <w:t xml:space="preserve"> на Програма „Околна среда“ 2021-2027 г.</w:t>
      </w:r>
    </w:p>
    <w:p w14:paraId="45164BBE" w14:textId="01B89804" w:rsidR="00ED4D19" w:rsidRDefault="00ED4D19">
      <w:pPr>
        <w:pStyle w:val="FootnoteText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2E52FE"/>
    <w:multiLevelType w:val="hybridMultilevel"/>
    <w:tmpl w:val="39AE1386"/>
    <w:lvl w:ilvl="0" w:tplc="040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 w15:restartNumberingAfterBreak="0">
    <w:nsid w:val="62674E39"/>
    <w:multiLevelType w:val="multilevel"/>
    <w:tmpl w:val="0F70B7B4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cs="Times New Roman" w:hint="default"/>
        <w:b w:val="0"/>
        <w:i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cs="Times New Roman" w:hint="default"/>
        <w:b/>
      </w:rPr>
    </w:lvl>
  </w:abstractNum>
  <w:abstractNum w:abstractNumId="2" w15:restartNumberingAfterBreak="0">
    <w:nsid w:val="684738E4"/>
    <w:multiLevelType w:val="hybridMultilevel"/>
    <w:tmpl w:val="4C18CD5E"/>
    <w:lvl w:ilvl="0" w:tplc="6F64D2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6A271B0F"/>
    <w:multiLevelType w:val="hybridMultilevel"/>
    <w:tmpl w:val="B9849596"/>
    <w:lvl w:ilvl="0" w:tplc="21ECC694">
      <w:start w:val="2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7F176403"/>
    <w:multiLevelType w:val="multilevel"/>
    <w:tmpl w:val="44E68F5A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cs="Times New Roman" w:hint="default"/>
      </w:rPr>
    </w:lvl>
  </w:abstractNum>
  <w:num w:numId="1" w16cid:durableId="12538005">
    <w:abstractNumId w:val="2"/>
  </w:num>
  <w:num w:numId="2" w16cid:durableId="1643535021">
    <w:abstractNumId w:val="0"/>
  </w:num>
  <w:num w:numId="3" w16cid:durableId="885482216">
    <w:abstractNumId w:val="1"/>
  </w:num>
  <w:num w:numId="4" w16cid:durableId="266934900">
    <w:abstractNumId w:val="3"/>
  </w:num>
  <w:num w:numId="5" w16cid:durableId="58661484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026E"/>
    <w:rsid w:val="00012723"/>
    <w:rsid w:val="00037F0A"/>
    <w:rsid w:val="00043DD4"/>
    <w:rsid w:val="0006505F"/>
    <w:rsid w:val="00073FC0"/>
    <w:rsid w:val="00075FC4"/>
    <w:rsid w:val="00082379"/>
    <w:rsid w:val="00085826"/>
    <w:rsid w:val="000C193F"/>
    <w:rsid w:val="000C4E97"/>
    <w:rsid w:val="000C608A"/>
    <w:rsid w:val="000E1842"/>
    <w:rsid w:val="000F2ACC"/>
    <w:rsid w:val="000F4675"/>
    <w:rsid w:val="00104BA1"/>
    <w:rsid w:val="001079A0"/>
    <w:rsid w:val="0012034B"/>
    <w:rsid w:val="00123C46"/>
    <w:rsid w:val="00123E22"/>
    <w:rsid w:val="00153D1B"/>
    <w:rsid w:val="001676E7"/>
    <w:rsid w:val="00172D04"/>
    <w:rsid w:val="0018291D"/>
    <w:rsid w:val="001B1C0B"/>
    <w:rsid w:val="001B761A"/>
    <w:rsid w:val="001C293A"/>
    <w:rsid w:val="001C302D"/>
    <w:rsid w:val="001D091A"/>
    <w:rsid w:val="001D7C8A"/>
    <w:rsid w:val="001D7D8A"/>
    <w:rsid w:val="00214D8C"/>
    <w:rsid w:val="00234908"/>
    <w:rsid w:val="00254F5E"/>
    <w:rsid w:val="00272925"/>
    <w:rsid w:val="00272FAA"/>
    <w:rsid w:val="002822F6"/>
    <w:rsid w:val="0028551E"/>
    <w:rsid w:val="002902E7"/>
    <w:rsid w:val="002A3E0C"/>
    <w:rsid w:val="002B6FB4"/>
    <w:rsid w:val="002C5E60"/>
    <w:rsid w:val="002D0286"/>
    <w:rsid w:val="002F2E6F"/>
    <w:rsid w:val="002F2F1E"/>
    <w:rsid w:val="00303FBF"/>
    <w:rsid w:val="003046FC"/>
    <w:rsid w:val="00307ED2"/>
    <w:rsid w:val="0032598E"/>
    <w:rsid w:val="00333F5C"/>
    <w:rsid w:val="00352504"/>
    <w:rsid w:val="00362FCA"/>
    <w:rsid w:val="00363C15"/>
    <w:rsid w:val="003D0B46"/>
    <w:rsid w:val="003F3625"/>
    <w:rsid w:val="00463785"/>
    <w:rsid w:val="004B2809"/>
    <w:rsid w:val="004B74D0"/>
    <w:rsid w:val="004C1F28"/>
    <w:rsid w:val="004C3860"/>
    <w:rsid w:val="004E6F2D"/>
    <w:rsid w:val="00505F20"/>
    <w:rsid w:val="00542660"/>
    <w:rsid w:val="0055196B"/>
    <w:rsid w:val="0055392D"/>
    <w:rsid w:val="005A55C6"/>
    <w:rsid w:val="005B0430"/>
    <w:rsid w:val="005C4965"/>
    <w:rsid w:val="005D25DA"/>
    <w:rsid w:val="005F1417"/>
    <w:rsid w:val="00605054"/>
    <w:rsid w:val="0063026E"/>
    <w:rsid w:val="00636E12"/>
    <w:rsid w:val="00691F90"/>
    <w:rsid w:val="006A45AE"/>
    <w:rsid w:val="006B57EF"/>
    <w:rsid w:val="006C01A7"/>
    <w:rsid w:val="006D485F"/>
    <w:rsid w:val="006F03C7"/>
    <w:rsid w:val="006F0E1A"/>
    <w:rsid w:val="0070497D"/>
    <w:rsid w:val="00706B8A"/>
    <w:rsid w:val="00714326"/>
    <w:rsid w:val="007467FA"/>
    <w:rsid w:val="00764D04"/>
    <w:rsid w:val="007654F4"/>
    <w:rsid w:val="00775EBC"/>
    <w:rsid w:val="0078105E"/>
    <w:rsid w:val="007A4E55"/>
    <w:rsid w:val="008009E5"/>
    <w:rsid w:val="00812241"/>
    <w:rsid w:val="0081785E"/>
    <w:rsid w:val="00821E5D"/>
    <w:rsid w:val="00830775"/>
    <w:rsid w:val="00854B99"/>
    <w:rsid w:val="008604F7"/>
    <w:rsid w:val="0089207C"/>
    <w:rsid w:val="00893539"/>
    <w:rsid w:val="00893906"/>
    <w:rsid w:val="008B4A32"/>
    <w:rsid w:val="008D7FC3"/>
    <w:rsid w:val="008F0764"/>
    <w:rsid w:val="00901FF9"/>
    <w:rsid w:val="0091708C"/>
    <w:rsid w:val="0094377F"/>
    <w:rsid w:val="00966E3E"/>
    <w:rsid w:val="00974773"/>
    <w:rsid w:val="009A7C1B"/>
    <w:rsid w:val="009B24A1"/>
    <w:rsid w:val="009C4CB8"/>
    <w:rsid w:val="009D131F"/>
    <w:rsid w:val="009E0DA7"/>
    <w:rsid w:val="009F2AAB"/>
    <w:rsid w:val="009F2C97"/>
    <w:rsid w:val="00A1693E"/>
    <w:rsid w:val="00A20511"/>
    <w:rsid w:val="00A219FB"/>
    <w:rsid w:val="00A33620"/>
    <w:rsid w:val="00A3403E"/>
    <w:rsid w:val="00A50A9E"/>
    <w:rsid w:val="00A9399D"/>
    <w:rsid w:val="00A9632C"/>
    <w:rsid w:val="00AA37CE"/>
    <w:rsid w:val="00AE285F"/>
    <w:rsid w:val="00AF615E"/>
    <w:rsid w:val="00B0459D"/>
    <w:rsid w:val="00B11461"/>
    <w:rsid w:val="00B918F8"/>
    <w:rsid w:val="00B95BED"/>
    <w:rsid w:val="00BB1031"/>
    <w:rsid w:val="00BE3B86"/>
    <w:rsid w:val="00BF396B"/>
    <w:rsid w:val="00C33DCD"/>
    <w:rsid w:val="00C365F4"/>
    <w:rsid w:val="00C43BB4"/>
    <w:rsid w:val="00C535D7"/>
    <w:rsid w:val="00C61651"/>
    <w:rsid w:val="00C82F91"/>
    <w:rsid w:val="00C83792"/>
    <w:rsid w:val="00CB3672"/>
    <w:rsid w:val="00CC6D7E"/>
    <w:rsid w:val="00CC7AD2"/>
    <w:rsid w:val="00CD28DE"/>
    <w:rsid w:val="00CF6FF5"/>
    <w:rsid w:val="00D02AC6"/>
    <w:rsid w:val="00D27F65"/>
    <w:rsid w:val="00D325C0"/>
    <w:rsid w:val="00D33F1F"/>
    <w:rsid w:val="00D423BF"/>
    <w:rsid w:val="00D7083B"/>
    <w:rsid w:val="00D76039"/>
    <w:rsid w:val="00D92063"/>
    <w:rsid w:val="00DA62E7"/>
    <w:rsid w:val="00DC7104"/>
    <w:rsid w:val="00DE2D79"/>
    <w:rsid w:val="00DE6E51"/>
    <w:rsid w:val="00DF0A21"/>
    <w:rsid w:val="00E44C61"/>
    <w:rsid w:val="00E5070A"/>
    <w:rsid w:val="00E52827"/>
    <w:rsid w:val="00E71D13"/>
    <w:rsid w:val="00E83319"/>
    <w:rsid w:val="00E917C0"/>
    <w:rsid w:val="00E9481C"/>
    <w:rsid w:val="00EA5EEA"/>
    <w:rsid w:val="00EA7367"/>
    <w:rsid w:val="00EB0D37"/>
    <w:rsid w:val="00ED4D19"/>
    <w:rsid w:val="00ED5CAB"/>
    <w:rsid w:val="00EF3A45"/>
    <w:rsid w:val="00EF440B"/>
    <w:rsid w:val="00EF7A9A"/>
    <w:rsid w:val="00F1635A"/>
    <w:rsid w:val="00F3636A"/>
    <w:rsid w:val="00F703B9"/>
    <w:rsid w:val="00F742CC"/>
    <w:rsid w:val="00F75D6B"/>
    <w:rsid w:val="00F76FB4"/>
    <w:rsid w:val="00F8018A"/>
    <w:rsid w:val="00F87D93"/>
    <w:rsid w:val="00FC5BD7"/>
    <w:rsid w:val="00FD22BD"/>
    <w:rsid w:val="00FD74A1"/>
    <w:rsid w:val="00FE19F0"/>
    <w:rsid w:val="00FF2D7E"/>
    <w:rsid w:val="00FF3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BF52F7B"/>
  <w15:docId w15:val="{4102CA04-7174-4B74-B047-78282737C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497D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semiHidden/>
    <w:rsid w:val="009E0DA7"/>
    <w:rPr>
      <w:rFonts w:cs="Times New Roman"/>
      <w:color w:val="000000"/>
      <w:u w:val="none"/>
      <w:effect w:val="none"/>
    </w:rPr>
  </w:style>
  <w:style w:type="paragraph" w:styleId="NormalWeb">
    <w:name w:val="Normal (Web)"/>
    <w:basedOn w:val="Normal"/>
    <w:uiPriority w:val="99"/>
    <w:semiHidden/>
    <w:rsid w:val="009E0DA7"/>
    <w:pPr>
      <w:spacing w:after="0" w:line="240" w:lineRule="auto"/>
      <w:ind w:firstLine="990"/>
      <w:jc w:val="both"/>
    </w:pPr>
    <w:rPr>
      <w:rFonts w:ascii="Times New Roman" w:eastAsia="Times New Roman" w:hAnsi="Times New Roman"/>
      <w:color w:val="000000"/>
      <w:sz w:val="24"/>
      <w:szCs w:val="24"/>
      <w:lang w:eastAsia="bg-BG"/>
    </w:rPr>
  </w:style>
  <w:style w:type="table" w:styleId="TableGrid">
    <w:name w:val="Table Grid"/>
    <w:basedOn w:val="TableNormal"/>
    <w:uiPriority w:val="99"/>
    <w:rsid w:val="00966E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B95B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B95BED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rsid w:val="00B95BED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B95BE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B95BED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95BED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B95BED"/>
    <w:rPr>
      <w:rFonts w:cs="Times New Roman"/>
      <w:b/>
      <w:bCs/>
      <w:sz w:val="20"/>
      <w:szCs w:val="20"/>
    </w:rPr>
  </w:style>
  <w:style w:type="paragraph" w:styleId="ListParagraph">
    <w:name w:val="List Paragraph"/>
    <w:basedOn w:val="Normal"/>
    <w:uiPriority w:val="99"/>
    <w:qFormat/>
    <w:rsid w:val="00B95BED"/>
    <w:pPr>
      <w:ind w:left="720"/>
      <w:contextualSpacing/>
    </w:pPr>
  </w:style>
  <w:style w:type="paragraph" w:styleId="DocumentMap">
    <w:name w:val="Document Map"/>
    <w:basedOn w:val="Normal"/>
    <w:link w:val="DocumentMapChar"/>
    <w:uiPriority w:val="99"/>
    <w:semiHidden/>
    <w:rsid w:val="00362FC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link w:val="DocumentMap"/>
    <w:uiPriority w:val="99"/>
    <w:semiHidden/>
    <w:rsid w:val="00C37551"/>
    <w:rPr>
      <w:rFonts w:ascii="Times New Roman" w:hAnsi="Times New Roman"/>
      <w:sz w:val="0"/>
      <w:szCs w:val="0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D4D1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D4D19"/>
    <w:rPr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ED4D19"/>
    <w:rPr>
      <w:vertAlign w:val="superscript"/>
    </w:rPr>
  </w:style>
  <w:style w:type="paragraph" w:styleId="Revision">
    <w:name w:val="Revision"/>
    <w:hidden/>
    <w:uiPriority w:val="99"/>
    <w:semiHidden/>
    <w:rsid w:val="005A55C6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1764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76498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8BA1F6-F412-4475-9E60-040B4EE839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117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                              </vt:lpstr>
    </vt:vector>
  </TitlesOfParts>
  <Company>CM</Company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</dc:title>
  <dc:subject/>
  <dc:creator>Кирил Езекиев</dc:creator>
  <cp:keywords/>
  <dc:description/>
  <cp:lastModifiedBy>OPOS BG31</cp:lastModifiedBy>
  <cp:revision>24</cp:revision>
  <cp:lastPrinted>2023-03-28T07:15:00Z</cp:lastPrinted>
  <dcterms:created xsi:type="dcterms:W3CDTF">2023-05-12T06:40:00Z</dcterms:created>
  <dcterms:modified xsi:type="dcterms:W3CDTF">2024-09-26T15:12:00Z</dcterms:modified>
</cp:coreProperties>
</file>